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6EF1F8A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BF36E9">
        <w:rPr>
          <w:rFonts w:ascii="Garamond" w:hAnsi="Garamond"/>
          <w:sz w:val="24"/>
          <w:szCs w:val="24"/>
        </w:rPr>
        <w:t>2</w:t>
      </w:r>
      <w:r w:rsidR="00C92F78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32F43AEF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92F78" w:rsidRPr="00212D5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https://zakazky.zcu.cz/contract_display_4695.html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6FE9832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8078F0">
        <w:rPr>
          <w:rFonts w:ascii="Garamond" w:hAnsi="Garamond" w:cs="Arial"/>
          <w:sz w:val="22"/>
          <w:szCs w:val="22"/>
        </w:rPr>
        <w:t>30</w:t>
      </w:r>
      <w:r w:rsidR="00BF36E9">
        <w:rPr>
          <w:rFonts w:ascii="Garamond" w:hAnsi="Garamond" w:cs="Arial"/>
          <w:sz w:val="22"/>
          <w:szCs w:val="22"/>
        </w:rPr>
        <w:t>.0</w:t>
      </w:r>
      <w:r w:rsidR="00ED389C">
        <w:rPr>
          <w:rFonts w:ascii="Garamond" w:hAnsi="Garamond" w:cs="Arial"/>
          <w:sz w:val="22"/>
          <w:szCs w:val="22"/>
        </w:rPr>
        <w:t>7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C92F78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52FEC" w14:textId="77777777" w:rsidR="001E7C73" w:rsidRDefault="001E7C73" w:rsidP="00795AAC">
      <w:r>
        <w:separator/>
      </w:r>
    </w:p>
  </w:endnote>
  <w:endnote w:type="continuationSeparator" w:id="0">
    <w:p w14:paraId="45632C13" w14:textId="77777777" w:rsidR="001E7C73" w:rsidRDefault="001E7C7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19825" w14:textId="77777777" w:rsidR="001E7C73" w:rsidRDefault="001E7C73" w:rsidP="00795AAC">
      <w:r>
        <w:separator/>
      </w:r>
    </w:p>
  </w:footnote>
  <w:footnote w:type="continuationSeparator" w:id="0">
    <w:p w14:paraId="1B66E0D6" w14:textId="77777777" w:rsidR="001E7C73" w:rsidRDefault="001E7C7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E7C73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0713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2F7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9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2bb36re89NKo76cXuH4L+7fVXQyvhnJ/cPMRPaK4jbM=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cBNESpqWqc0KLDD/zdBsWmSW2zXOnfpM6KDpN2IQKvQ=</DigestValue>
    </Reference>
  </SignedInfo>
  <SignatureValue>ypbXVeODq1P+OsuBgHsCMk8MlZRf4g82VcPScRDxPGWXxko8SSzvBKiOBwLRYh3vDiCSij0UgQli
/+kp4544d0N7lUPi2QuehO6FcFIv2PYJlIyRSy8emG47zWTbhaihw0xJ0AuCXSNGX0O9RHXP2tk8
LV45/lQeHwv8E5K4A+h4oZpgTNmilyqVjhl0TE7E5UjKZPUjWQqhACA8ASawsBt8vk6NrlWkgoPN
ngZXUFRh6Cf2SjKDJOu22SJDquY8qG6Vs9xUt5IKMR6QFNZECKMVzxF8MgZ8R+1ngZtn/pNk+CIN
0OMkEIXCXDXGVEfwnnGnJFc8V8XjvdcPNUVO/Q==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grGnNAFgda7UlcQ3PvPkijn00Ova+ZJHf48ZaZhy+xE=</DigestValue>
      </Reference>
      <Reference URI="/word/document.xml?ContentType=application/vnd.openxmlformats-officedocument.wordprocessingml.document.main+xml">
        <DigestMethod Algorithm="http://www.w3.org/2001/04/xmlenc#sha256"/>
        <DigestValue>F+QnEzCZwMn46LvFlXEizgfsDVktBCHZitZzO41u55A=</DigestValue>
      </Reference>
      <Reference URI="/word/endnotes.xml?ContentType=application/vnd.openxmlformats-officedocument.wordprocessingml.endnotes+xml">
        <DigestMethod Algorithm="http://www.w3.org/2001/04/xmlenc#sha256"/>
        <DigestValue>IXjjKOq60cnRC+y09Wg2I5l75HLQp+K8kwE/NRCIRVw=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l+kVr88FlIfNH0stUgsy7eeDXMjB+1LBh8f3NtX5ZoI=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GD93wv6+s5PXU6Bk1I+nNPfZHaev9fHYswupNDVSf0w=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2021-07-19T08:48:21Z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2021-07-19T08:48:21Z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131AE-510A-4565-9D70-09F6ED385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2021-07-19T08:47:00Z</dcterms:created>
  <dcterms:modified xsi:type="dcterms:W3CDTF">2021-07-19T08:48:00Z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